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950597" w:rsidRDefault="00E13AF8" w:rsidP="00EC2283">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A75375" w:rsidRDefault="00A75375" w:rsidP="00950597">
      <w:pPr>
        <w:jc w:val="right"/>
        <w:rPr>
          <w:bCs/>
        </w:rPr>
      </w:pPr>
    </w:p>
    <w:p w:rsidR="003010BC" w:rsidRDefault="003010BC" w:rsidP="00915B7D">
      <w:pPr>
        <w:rPr>
          <w:b/>
        </w:rPr>
      </w:pPr>
    </w:p>
    <w:p w:rsidR="003010BC" w:rsidRDefault="003010BC" w:rsidP="00915B7D">
      <w:pPr>
        <w:rPr>
          <w:b/>
        </w:rPr>
      </w:pPr>
    </w:p>
    <w:p w:rsidR="00950597" w:rsidRDefault="00950597" w:rsidP="00915B7D">
      <w:pPr>
        <w:rPr>
          <w:b/>
        </w:rPr>
      </w:pPr>
    </w:p>
    <w:p w:rsidR="00950597" w:rsidRDefault="00950597" w:rsidP="00915B7D">
      <w:pPr>
        <w:rPr>
          <w:b/>
        </w:rPr>
      </w:pPr>
    </w:p>
    <w:p w:rsidR="003010BC" w:rsidRDefault="003010BC" w:rsidP="00915B7D">
      <w:pPr>
        <w:rPr>
          <w:b/>
        </w:rPr>
      </w:pPr>
    </w:p>
    <w:p w:rsidR="003010BC" w:rsidRDefault="003010BC" w:rsidP="00915B7D">
      <w:pPr>
        <w:rPr>
          <w:b/>
        </w:rPr>
      </w:pPr>
    </w:p>
    <w:p w:rsidR="00241731" w:rsidRDefault="00241731" w:rsidP="00915B7D">
      <w:pPr>
        <w:rPr>
          <w:b/>
        </w:rPr>
      </w:pPr>
    </w:p>
    <w:p w:rsidR="00EC2283" w:rsidRDefault="00EC2283" w:rsidP="00915B7D">
      <w:pPr>
        <w:rPr>
          <w:b/>
        </w:rPr>
      </w:pPr>
    </w:p>
    <w:p w:rsidR="00EC2283" w:rsidRDefault="00EC2283" w:rsidP="00915B7D">
      <w:pPr>
        <w:rPr>
          <w:b/>
        </w:rPr>
      </w:pPr>
    </w:p>
    <w:p w:rsidR="00EC2283" w:rsidRDefault="00EC2283" w:rsidP="00915B7D">
      <w:pPr>
        <w:rPr>
          <w:b/>
        </w:rPr>
      </w:pPr>
    </w:p>
    <w:p w:rsidR="00EC2283" w:rsidRDefault="00EC2283" w:rsidP="00915B7D">
      <w:pPr>
        <w:rPr>
          <w:b/>
        </w:rPr>
      </w:pPr>
    </w:p>
    <w:p w:rsidR="00EC2283" w:rsidRDefault="00EC2283" w:rsidP="00915B7D">
      <w:pPr>
        <w:rPr>
          <w:b/>
        </w:rPr>
      </w:pPr>
    </w:p>
    <w:p w:rsidR="00EC2283" w:rsidRDefault="00EC2283" w:rsidP="00915B7D">
      <w:pPr>
        <w:rPr>
          <w:b/>
        </w:rPr>
      </w:pPr>
    </w:p>
    <w:p w:rsidR="00241731" w:rsidRDefault="00241731"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264814" w:rsidRPr="00264814">
        <w:rPr>
          <w:sz w:val="26"/>
          <w:szCs w:val="26"/>
        </w:rPr>
        <w:t>поставку абонентских терминалов</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4A2207">
        <w:rPr>
          <w:iCs/>
        </w:rPr>
        <w:t>2</w:t>
      </w:r>
      <w:r w:rsidR="004A2207" w:rsidRPr="004A2207">
        <w:rPr>
          <w:iCs/>
        </w:rPr>
        <w:t>2</w:t>
      </w:r>
      <w:bookmarkStart w:id="0" w:name="_GoBack"/>
      <w:bookmarkEnd w:id="0"/>
      <w:r w:rsidR="00A75375">
        <w:rPr>
          <w:iCs/>
        </w:rPr>
        <w:t xml:space="preserve">» </w:t>
      </w:r>
      <w:r w:rsidR="00184A73">
        <w:rPr>
          <w:iCs/>
        </w:rPr>
        <w:t>но</w:t>
      </w:r>
      <w:r w:rsidR="00F542CE">
        <w:rPr>
          <w:iCs/>
        </w:rPr>
        <w:t>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B96724" w:rsidRDefault="00B96724" w:rsidP="0005731D">
      <w:pPr>
        <w:pStyle w:val="rvps1"/>
        <w:jc w:val="left"/>
      </w:pPr>
    </w:p>
    <w:p w:rsidR="00D957A6" w:rsidRDefault="00D957A6" w:rsidP="00915B7D">
      <w:pPr>
        <w:rPr>
          <w:b/>
          <w:color w:val="FF0000"/>
        </w:rPr>
      </w:pPr>
    </w:p>
    <w:p w:rsidR="0069585D" w:rsidRDefault="0069585D" w:rsidP="00B666F4"/>
    <w:p w:rsidR="007F40DC" w:rsidRDefault="007F40DC" w:rsidP="00B666F4"/>
    <w:p w:rsidR="003D6AB1" w:rsidRPr="005A22C3" w:rsidRDefault="003D6AB1" w:rsidP="004D347C"/>
    <w:p w:rsidR="00915B7D" w:rsidRDefault="00915B7D" w:rsidP="00915B7D">
      <w:pPr>
        <w:jc w:val="center"/>
      </w:pPr>
    </w:p>
    <w:p w:rsidR="00EC2283" w:rsidRDefault="00EC2283" w:rsidP="00915B7D">
      <w:pPr>
        <w:jc w:val="center"/>
      </w:pPr>
    </w:p>
    <w:p w:rsidR="00EC2283" w:rsidRDefault="00EC2283" w:rsidP="00915B7D">
      <w:pPr>
        <w:jc w:val="center"/>
      </w:pPr>
    </w:p>
    <w:p w:rsidR="00EC2283" w:rsidRPr="005A22C3" w:rsidRDefault="00EC2283"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EB09D1">
          <w:rPr>
            <w:noProof/>
            <w:webHidden/>
          </w:rPr>
          <w:t>3</w:t>
        </w:r>
        <w:r>
          <w:rPr>
            <w:noProof/>
            <w:webHidden/>
          </w:rPr>
          <w:fldChar w:fldCharType="end"/>
        </w:r>
      </w:hyperlink>
    </w:p>
    <w:p w:rsidR="00915B7D" w:rsidRPr="008E3CB4" w:rsidRDefault="00EB09D1"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EB09D1"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EB09D1"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EB09D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EB09D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EB09D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EB09D1"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EB09D1"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EB09D1"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264814">
        <w:rPr>
          <w:b/>
          <w:szCs w:val="26"/>
        </w:rPr>
        <w:t>поставку абонентских терминалов</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264814"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7272D4" w:rsidRPr="0053230E" w:rsidRDefault="007272D4" w:rsidP="007272D4">
            <w:pPr>
              <w:autoSpaceDE w:val="0"/>
              <w:autoSpaceDN w:val="0"/>
              <w:adjustRightInd w:val="0"/>
              <w:rPr>
                <w:rFonts w:eastAsia="Calibri"/>
                <w:bCs/>
                <w:color w:val="000000"/>
              </w:rPr>
            </w:pPr>
            <w:r w:rsidRPr="0053230E">
              <w:rPr>
                <w:rFonts w:eastAsia="Calibri"/>
                <w:bCs/>
                <w:color w:val="000000"/>
              </w:rPr>
              <w:t>Резяпова Адэля Геннадьевна</w:t>
            </w:r>
          </w:p>
          <w:p w:rsidR="007272D4" w:rsidRPr="001C5A0E" w:rsidRDefault="007272D4" w:rsidP="007272D4">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75375" w:rsidRDefault="00264814" w:rsidP="001412FA">
            <w:pPr>
              <w:autoSpaceDE w:val="0"/>
              <w:autoSpaceDN w:val="0"/>
              <w:adjustRightInd w:val="0"/>
              <w:jc w:val="both"/>
              <w:rPr>
                <w:rFonts w:eastAsia="Calibri"/>
                <w:bCs/>
              </w:rPr>
            </w:pPr>
            <w:r>
              <w:rPr>
                <w:rFonts w:eastAsia="Calibri"/>
                <w:bCs/>
              </w:rPr>
              <w:t xml:space="preserve">Кобзева Альбина </w:t>
            </w:r>
            <w:proofErr w:type="spellStart"/>
            <w:r>
              <w:rPr>
                <w:rFonts w:eastAsia="Calibri"/>
                <w:bCs/>
              </w:rPr>
              <w:t>Ирековна</w:t>
            </w:r>
            <w:proofErr w:type="spellEnd"/>
          </w:p>
          <w:p w:rsidR="00A75375" w:rsidRPr="00EC2283" w:rsidRDefault="002D5354" w:rsidP="00A75375">
            <w:pPr>
              <w:autoSpaceDE w:val="0"/>
              <w:autoSpaceDN w:val="0"/>
              <w:adjustRightInd w:val="0"/>
              <w:jc w:val="both"/>
            </w:pPr>
            <w:r w:rsidRPr="00B57D6D">
              <w:rPr>
                <w:rFonts w:eastAsia="Calibri"/>
                <w:bCs/>
                <w:color w:val="000000"/>
              </w:rPr>
              <w:t>тел</w:t>
            </w:r>
            <w:r w:rsidR="006016B1" w:rsidRPr="00EC2283">
              <w:rPr>
                <w:rFonts w:eastAsia="Calibri"/>
                <w:bCs/>
                <w:color w:val="000000"/>
              </w:rPr>
              <w:t>. + 7 (347)2215</w:t>
            </w:r>
            <w:r w:rsidR="00264814" w:rsidRPr="00EC2283">
              <w:rPr>
                <w:rFonts w:eastAsia="Calibri"/>
                <w:bCs/>
                <w:color w:val="000000"/>
              </w:rPr>
              <w:t>513</w:t>
            </w:r>
            <w:r w:rsidRPr="00EC2283">
              <w:rPr>
                <w:rFonts w:eastAsia="Calibri"/>
                <w:bCs/>
                <w:color w:val="000000"/>
              </w:rPr>
              <w:t xml:space="preserve">, </w:t>
            </w:r>
            <w:r w:rsidRPr="00B57D6D">
              <w:rPr>
                <w:rFonts w:eastAsia="Calibri"/>
                <w:bCs/>
                <w:color w:val="000000"/>
                <w:lang w:val="en-US"/>
              </w:rPr>
              <w:t>e</w:t>
            </w:r>
            <w:r w:rsidRPr="00EC2283">
              <w:rPr>
                <w:rFonts w:eastAsia="Calibri"/>
                <w:bCs/>
                <w:color w:val="000000"/>
              </w:rPr>
              <w:t>-</w:t>
            </w:r>
            <w:r w:rsidRPr="00B57D6D">
              <w:rPr>
                <w:rFonts w:eastAsia="Calibri"/>
                <w:bCs/>
                <w:color w:val="000000"/>
                <w:lang w:val="en-US"/>
              </w:rPr>
              <w:t>mail</w:t>
            </w:r>
            <w:r w:rsidRPr="00EC2283">
              <w:rPr>
                <w:rFonts w:eastAsia="Calibri"/>
                <w:bCs/>
                <w:color w:val="000000"/>
              </w:rPr>
              <w:t xml:space="preserve">: </w:t>
            </w:r>
            <w:hyperlink r:id="rId14" w:history="1">
              <w:r w:rsidR="00264814" w:rsidRPr="009B54D1">
                <w:rPr>
                  <w:rStyle w:val="a5"/>
                  <w:lang w:val="en-US"/>
                </w:rPr>
                <w:t>a</w:t>
              </w:r>
              <w:r w:rsidR="00264814" w:rsidRPr="00EC2283">
                <w:rPr>
                  <w:rStyle w:val="a5"/>
                </w:rPr>
                <w:t>.</w:t>
              </w:r>
              <w:r w:rsidR="00264814" w:rsidRPr="009B54D1">
                <w:rPr>
                  <w:rStyle w:val="a5"/>
                  <w:lang w:val="en-US"/>
                </w:rPr>
                <w:t>kobzeva</w:t>
              </w:r>
              <w:r w:rsidR="00264814" w:rsidRPr="00EC2283">
                <w:rPr>
                  <w:rStyle w:val="a5"/>
                </w:rPr>
                <w:t>@</w:t>
              </w:r>
              <w:r w:rsidR="00264814" w:rsidRPr="009B54D1">
                <w:rPr>
                  <w:rStyle w:val="a5"/>
                  <w:lang w:val="en-US"/>
                </w:rPr>
                <w:t>bashtel</w:t>
              </w:r>
              <w:r w:rsidR="00264814" w:rsidRPr="00EC2283">
                <w:rPr>
                  <w:rStyle w:val="a5"/>
                </w:rPr>
                <w:t>.</w:t>
              </w:r>
              <w:proofErr w:type="spellStart"/>
              <w:r w:rsidR="00264814" w:rsidRPr="009B54D1">
                <w:rPr>
                  <w:rStyle w:val="a5"/>
                  <w:lang w:val="en-US"/>
                </w:rPr>
                <w:t>ru</w:t>
              </w:r>
              <w:proofErr w:type="spellEnd"/>
            </w:hyperlink>
            <w:r w:rsidR="00264814" w:rsidRPr="00EC2283">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75375" w:rsidRPr="00A75375">
              <w:t xml:space="preserve">на </w:t>
            </w:r>
            <w:r w:rsidR="00264814" w:rsidRPr="00264814">
              <w:rPr>
                <w:szCs w:val="26"/>
              </w:rPr>
              <w:t>поставку абонентских терминалов</w:t>
            </w:r>
            <w:r w:rsidR="00A75375" w:rsidRPr="00184A73">
              <w:t>.</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216CE7" w:rsidP="00A75375">
            <w:pPr>
              <w:pStyle w:val="Default"/>
              <w:jc w:val="both"/>
              <w:rPr>
                <w:iCs/>
                <w:color w:val="auto"/>
              </w:rPr>
            </w:pPr>
            <w:r>
              <w:t xml:space="preserve">не </w:t>
            </w:r>
            <w:r w:rsidRPr="00A762DB">
              <w:t>более 23 900 410 рублей (двадцати трех миллионов девятисот тысяч четырехсот десяти рублей 00 копеек), в том числе НДС 3 645 970,00 рублей (три миллиона шестьсот сорока пяти тысяч девятьсот семьдесят рублей 00 копеек</w:t>
            </w:r>
            <w:r>
              <w:t>)</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B633B5">
            <w:pPr>
              <w:pStyle w:val="Default"/>
              <w:rPr>
                <w:iCs/>
              </w:rPr>
            </w:pPr>
            <w:r w:rsidRPr="00F84878">
              <w:rPr>
                <w:iCs/>
              </w:rPr>
              <w:t xml:space="preserve"> </w:t>
            </w:r>
            <w:r w:rsidR="00D02223">
              <w:rPr>
                <w:iCs/>
              </w:rPr>
              <w:t xml:space="preserve">не позднее </w:t>
            </w:r>
            <w:r w:rsidRPr="00F84878">
              <w:rPr>
                <w:iCs/>
              </w:rPr>
              <w:t>«</w:t>
            </w:r>
            <w:r w:rsidR="00DE3FCE">
              <w:rPr>
                <w:iCs/>
              </w:rPr>
              <w:t>28</w:t>
            </w:r>
            <w:r w:rsidRPr="00F84878">
              <w:rPr>
                <w:iCs/>
              </w:rPr>
              <w:t xml:space="preserve">» </w:t>
            </w:r>
            <w:r w:rsidR="00B633B5">
              <w:rPr>
                <w:iCs/>
              </w:rPr>
              <w:t>но</w:t>
            </w:r>
            <w:r w:rsidR="008468CF">
              <w:rPr>
                <w:iCs/>
              </w:rPr>
              <w:t>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B09D1">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EB09D1">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EB09D1"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264814"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7272D4" w:rsidRPr="0053230E" w:rsidRDefault="007272D4" w:rsidP="007272D4">
            <w:pPr>
              <w:autoSpaceDE w:val="0"/>
              <w:autoSpaceDN w:val="0"/>
              <w:adjustRightInd w:val="0"/>
              <w:rPr>
                <w:rFonts w:eastAsia="Calibri"/>
                <w:bCs/>
                <w:color w:val="000000"/>
              </w:rPr>
            </w:pPr>
            <w:r w:rsidRPr="0053230E">
              <w:rPr>
                <w:rFonts w:eastAsia="Calibri"/>
                <w:bCs/>
                <w:color w:val="000000"/>
              </w:rPr>
              <w:t>Резяпова Адэля Геннадьевна</w:t>
            </w:r>
          </w:p>
          <w:p w:rsidR="007272D4" w:rsidRPr="001C5A0E" w:rsidRDefault="007272D4" w:rsidP="007272D4">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64814" w:rsidRDefault="00264814" w:rsidP="00264814">
            <w:pPr>
              <w:autoSpaceDE w:val="0"/>
              <w:autoSpaceDN w:val="0"/>
              <w:adjustRightInd w:val="0"/>
              <w:jc w:val="both"/>
              <w:rPr>
                <w:rFonts w:eastAsia="Calibri"/>
                <w:bCs/>
              </w:rPr>
            </w:pPr>
            <w:r>
              <w:rPr>
                <w:rFonts w:eastAsia="Calibri"/>
                <w:bCs/>
              </w:rPr>
              <w:t xml:space="preserve">Кобзева Альбина </w:t>
            </w:r>
            <w:proofErr w:type="spellStart"/>
            <w:r>
              <w:rPr>
                <w:rFonts w:eastAsia="Calibri"/>
                <w:bCs/>
              </w:rPr>
              <w:t>Ирековна</w:t>
            </w:r>
            <w:proofErr w:type="spellEnd"/>
          </w:p>
          <w:p w:rsidR="00915B7D" w:rsidRPr="00EC2283" w:rsidRDefault="00264814" w:rsidP="00264814">
            <w:pPr>
              <w:pStyle w:val="Default"/>
              <w:rPr>
                <w:bCs/>
                <w:sz w:val="10"/>
                <w:szCs w:val="10"/>
              </w:rPr>
            </w:pPr>
            <w:r w:rsidRPr="00B57D6D">
              <w:rPr>
                <w:bCs/>
              </w:rPr>
              <w:t>тел</w:t>
            </w:r>
            <w:r w:rsidRPr="00EC2283">
              <w:rPr>
                <w:bCs/>
              </w:rPr>
              <w:t xml:space="preserve">. + 7 (347)2215513, </w:t>
            </w:r>
            <w:r w:rsidRPr="00B57D6D">
              <w:rPr>
                <w:bCs/>
                <w:lang w:val="en-US"/>
              </w:rPr>
              <w:t>e</w:t>
            </w:r>
            <w:r w:rsidRPr="00EC2283">
              <w:rPr>
                <w:bCs/>
              </w:rPr>
              <w:t>-</w:t>
            </w:r>
            <w:r w:rsidRPr="00B57D6D">
              <w:rPr>
                <w:bCs/>
                <w:lang w:val="en-US"/>
              </w:rPr>
              <w:t>mail</w:t>
            </w:r>
            <w:r w:rsidRPr="00EC2283">
              <w:rPr>
                <w:bCs/>
              </w:rPr>
              <w:t xml:space="preserve">: </w:t>
            </w:r>
            <w:hyperlink r:id="rId25" w:history="1">
              <w:r w:rsidRPr="009B54D1">
                <w:rPr>
                  <w:rStyle w:val="a5"/>
                  <w:lang w:val="en-US"/>
                </w:rPr>
                <w:t>a</w:t>
              </w:r>
              <w:r w:rsidRPr="00EC2283">
                <w:rPr>
                  <w:rStyle w:val="a5"/>
                </w:rPr>
                <w:t>.</w:t>
              </w:r>
              <w:r w:rsidRPr="009B54D1">
                <w:rPr>
                  <w:rStyle w:val="a5"/>
                  <w:lang w:val="en-US"/>
                </w:rPr>
                <w:t>kobzeva</w:t>
              </w:r>
              <w:r w:rsidRPr="00EC2283">
                <w:rPr>
                  <w:rStyle w:val="a5"/>
                </w:rPr>
                <w:t>@</w:t>
              </w:r>
              <w:r w:rsidRPr="009B54D1">
                <w:rPr>
                  <w:rStyle w:val="a5"/>
                  <w:lang w:val="en-US"/>
                </w:rPr>
                <w:t>bashtel</w:t>
              </w:r>
              <w:r w:rsidRPr="00EC2283">
                <w:rPr>
                  <w:rStyle w:val="a5"/>
                </w:rPr>
                <w:t>.</w:t>
              </w:r>
              <w:proofErr w:type="spellStart"/>
              <w:r w:rsidRPr="009B54D1">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C2283"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216CE7" w:rsidP="005F3BB4">
            <w:pPr>
              <w:pStyle w:val="afff9"/>
              <w:rPr>
                <w:rFonts w:cs="Times New Roman"/>
              </w:rPr>
            </w:pPr>
            <w:r>
              <w:t>Общество с ограниченной ответственностью «</w:t>
            </w:r>
            <w:proofErr w:type="spellStart"/>
            <w:r>
              <w:t>Техкомпания</w:t>
            </w:r>
            <w:proofErr w:type="spellEnd"/>
            <w:r>
              <w:t xml:space="preserve"> </w:t>
            </w:r>
            <w:proofErr w:type="spellStart"/>
            <w:r>
              <w:t>Хуавэй</w:t>
            </w:r>
            <w:proofErr w:type="spellEnd"/>
            <w:r>
              <w:t>»</w:t>
            </w:r>
            <w:r w:rsidRPr="00597980">
              <w:t xml:space="preserve"> (</w:t>
            </w:r>
            <w:r>
              <w:t>ООО</w:t>
            </w:r>
            <w:r w:rsidRPr="00597980">
              <w:t xml:space="preserve"> «</w:t>
            </w:r>
            <w:proofErr w:type="spellStart"/>
            <w:r>
              <w:t>Техкомпания</w:t>
            </w:r>
            <w:proofErr w:type="spellEnd"/>
            <w:r>
              <w:t xml:space="preserve"> </w:t>
            </w:r>
            <w:proofErr w:type="spellStart"/>
            <w:r>
              <w:t>Хуавэй</w:t>
            </w:r>
            <w:proofErr w:type="spellEnd"/>
            <w:r w:rsidRPr="00597980">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216CE7" w:rsidP="00D02223">
            <w:pPr>
              <w:rPr>
                <w:color w:val="FF0000"/>
              </w:rPr>
            </w:pPr>
            <w:r>
              <w:t>121614, г. Москва, ул. Крылатская, д. 17, корп. 2</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F3BB4">
            <w:pPr>
              <w:rPr>
                <w:i/>
                <w:color w:val="FF0000"/>
              </w:rPr>
            </w:pPr>
            <w:r w:rsidRPr="00F84878">
              <w:rPr>
                <w:iCs/>
              </w:rPr>
              <w:t xml:space="preserve"> </w:t>
            </w:r>
            <w:r w:rsidR="00D02223">
              <w:rPr>
                <w:iCs/>
              </w:rPr>
              <w:t xml:space="preserve">не позднее </w:t>
            </w:r>
            <w:r w:rsidR="00B633B5" w:rsidRPr="00F84878">
              <w:rPr>
                <w:iCs/>
              </w:rPr>
              <w:t>«</w:t>
            </w:r>
            <w:r w:rsidR="00DE3FCE">
              <w:rPr>
                <w:iCs/>
              </w:rPr>
              <w:t>28</w:t>
            </w:r>
            <w:r w:rsidR="00B633B5" w:rsidRPr="00F84878">
              <w:rPr>
                <w:iCs/>
              </w:rPr>
              <w:t xml:space="preserve">» </w:t>
            </w:r>
            <w:r w:rsidR="00B633B5">
              <w:rPr>
                <w:iCs/>
              </w:rPr>
              <w:t>ноября</w:t>
            </w:r>
            <w:r w:rsidR="00586B77">
              <w:rPr>
                <w:iCs/>
              </w:rPr>
              <w:t xml:space="preserve"> 2017</w:t>
            </w:r>
            <w:r w:rsidR="00586B77"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264814" w:rsidRPr="00264814">
              <w:rPr>
                <w:szCs w:val="26"/>
              </w:rPr>
              <w:t>поставку абонентских терминалов</w:t>
            </w:r>
            <w:r w:rsidR="005F3BB4">
              <w:rPr>
                <w:szCs w:val="26"/>
              </w:rPr>
              <w:t>.</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216CE7" w:rsidP="008468CF">
            <w:pPr>
              <w:jc w:val="both"/>
            </w:pPr>
            <w:r>
              <w:t xml:space="preserve">не </w:t>
            </w:r>
            <w:r w:rsidRPr="00A762DB">
              <w:t xml:space="preserve">более </w:t>
            </w:r>
            <w:r w:rsidRPr="00A762DB">
              <w:rPr>
                <w:lang w:eastAsia="en-US"/>
              </w:rPr>
              <w:t>23 900 410 рублей (двадцати трех миллионов девятисот тысяч четырехсот десяти рублей 00 копеек), в том числе НДС 3 645 970,00 рублей (три миллиона шестьсот сорока пяти тысяч девятьсот семьдесят рублей 00 копеек</w:t>
            </w:r>
            <w:r>
              <w:rPr>
                <w:lang w:eastAsia="en-US"/>
              </w:rPr>
              <w:t>)</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EB09D1">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EB09D1">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EB09D1">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EB09D1">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F75D12" w:rsidRDefault="00915B7D" w:rsidP="00F75D12">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9D5964" w:rsidRDefault="009D5964" w:rsidP="009D5964">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9D5964" w:rsidRPr="009D5964" w:rsidRDefault="009D5964" w:rsidP="009D5964">
      <w:pPr>
        <w:rPr>
          <w:rFonts w:eastAsia="MS Mincho"/>
          <w:lang w:eastAsia="x-none"/>
        </w:rPr>
      </w:pPr>
    </w:p>
    <w:sectPr w:rsidR="009D5964" w:rsidRPr="009D5964" w:rsidSect="002744C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
        <w:separator/>
      </w:r>
    </w:p>
  </w:endnote>
  <w:endnote w:type="continuationSeparator" w:id="0">
    <w:p w:rsidR="00A75375" w:rsidRDefault="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
        <w:separator/>
      </w:r>
    </w:p>
  </w:footnote>
  <w:footnote w:type="continuationSeparator" w:id="0">
    <w:p w:rsidR="00A75375" w:rsidRDefault="00A75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75" w:rsidRDefault="00A75375">
    <w:pPr>
      <w:pStyle w:val="a8"/>
      <w:jc w:val="center"/>
    </w:pPr>
    <w:r>
      <w:fldChar w:fldCharType="begin"/>
    </w:r>
    <w:r>
      <w:instrText>PAGE   \* MERGEFORMAT</w:instrText>
    </w:r>
    <w:r>
      <w:fldChar w:fldCharType="separate"/>
    </w:r>
    <w:r w:rsidR="00EB09D1">
      <w:rPr>
        <w:noProof/>
      </w:rPr>
      <w:t>11</w:t>
    </w:r>
    <w:r>
      <w:fldChar w:fldCharType="end"/>
    </w:r>
  </w:p>
  <w:p w:rsidR="00A75375" w:rsidRDefault="00A7537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75" w:rsidRDefault="00A75375">
    <w:pPr>
      <w:pStyle w:val="a8"/>
      <w:jc w:val="center"/>
    </w:pPr>
    <w:r>
      <w:fldChar w:fldCharType="begin"/>
    </w:r>
    <w:r>
      <w:instrText>PAGE   \* MERGEFORMAT</w:instrText>
    </w:r>
    <w:r>
      <w:fldChar w:fldCharType="separate"/>
    </w:r>
    <w:r w:rsidR="00EB09D1">
      <w:rPr>
        <w:noProof/>
      </w:rPr>
      <w:t>16</w:t>
    </w:r>
    <w:r>
      <w:fldChar w:fldCharType="end"/>
    </w:r>
  </w:p>
  <w:p w:rsidR="00A75375" w:rsidRDefault="00A7537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0DE4E94"/>
    <w:multiLevelType w:val="hybridMultilevel"/>
    <w:tmpl w:val="9CA4ADE0"/>
    <w:lvl w:ilvl="0" w:tplc="0419000F">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7E6009"/>
    <w:multiLevelType w:val="multilevel"/>
    <w:tmpl w:val="A0206012"/>
    <w:lvl w:ilvl="0">
      <w:start w:val="2"/>
      <w:numFmt w:val="decimal"/>
      <w:lvlText w:val="%1."/>
      <w:lvlJc w:val="left"/>
      <w:pPr>
        <w:tabs>
          <w:tab w:val="num" w:pos="368"/>
        </w:tabs>
        <w:ind w:left="368" w:hanging="368"/>
      </w:pPr>
      <w:rPr>
        <w:rFonts w:hint="default"/>
      </w:rPr>
    </w:lvl>
    <w:lvl w:ilvl="1">
      <w:start w:val="1"/>
      <w:numFmt w:val="decimal"/>
      <w:lvlText w:val="%1.%2."/>
      <w:lvlJc w:val="left"/>
      <w:pPr>
        <w:tabs>
          <w:tab w:val="num" w:pos="1268"/>
        </w:tabs>
        <w:ind w:left="1268" w:hanging="368"/>
      </w:pPr>
      <w:rPr>
        <w:rFonts w:hint="default"/>
      </w:rPr>
    </w:lvl>
    <w:lvl w:ilvl="2">
      <w:start w:val="1"/>
      <w:numFmt w:val="decimal"/>
      <w:lvlText w:val="%1.%2.%3."/>
      <w:lvlJc w:val="left"/>
      <w:pPr>
        <w:tabs>
          <w:tab w:val="num" w:pos="1620"/>
        </w:tabs>
        <w:ind w:left="1620" w:hanging="720"/>
      </w:pPr>
      <w:rPr>
        <w:rFonts w:hint="default"/>
        <w:b w:val="0"/>
        <w:i w:val="0"/>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760"/>
        </w:tabs>
        <w:ind w:left="1760" w:hanging="108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460"/>
        </w:tabs>
        <w:ind w:left="2460" w:hanging="1440"/>
      </w:pPr>
      <w:rPr>
        <w:rFonts w:hint="default"/>
      </w:rPr>
    </w:lvl>
    <w:lvl w:ilvl="7">
      <w:start w:val="1"/>
      <w:numFmt w:val="decimal"/>
      <w:lvlText w:val="%1.%2.%3.%4.%5.%6.%7.%8."/>
      <w:lvlJc w:val="left"/>
      <w:pPr>
        <w:tabs>
          <w:tab w:val="num" w:pos="2630"/>
        </w:tabs>
        <w:ind w:left="2630" w:hanging="1440"/>
      </w:pPr>
      <w:rPr>
        <w:rFonts w:hint="default"/>
      </w:rPr>
    </w:lvl>
    <w:lvl w:ilvl="8">
      <w:start w:val="1"/>
      <w:numFmt w:val="decimal"/>
      <w:lvlText w:val="%1.%2.%3.%4.%5.%6.%7.%8.%9."/>
      <w:lvlJc w:val="left"/>
      <w:pPr>
        <w:tabs>
          <w:tab w:val="num" w:pos="3160"/>
        </w:tabs>
        <w:ind w:left="3160"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99E7F04"/>
    <w:multiLevelType w:val="hybridMultilevel"/>
    <w:tmpl w:val="8E2A4E5E"/>
    <w:lvl w:ilvl="0" w:tplc="018CA012">
      <w:start w:val="1"/>
      <w:numFmt w:val="decimal"/>
      <w:lvlText w:val="%1."/>
      <w:lvlJc w:val="left"/>
      <w:pPr>
        <w:tabs>
          <w:tab w:val="num" w:pos="1440"/>
        </w:tabs>
        <w:ind w:left="1440" w:hanging="720"/>
      </w:pPr>
      <w:rPr>
        <w:rFonts w:hint="default"/>
        <w:b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1"/>
  </w:num>
  <w:num w:numId="3">
    <w:abstractNumId w:val="19"/>
  </w:num>
  <w:num w:numId="4">
    <w:abstractNumId w:val="26"/>
  </w:num>
  <w:num w:numId="5">
    <w:abstractNumId w:val="24"/>
  </w:num>
  <w:num w:numId="6">
    <w:abstractNumId w:val="18"/>
  </w:num>
  <w:num w:numId="7">
    <w:abstractNumId w:val="20"/>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2"/>
  </w:num>
  <w:num w:numId="19">
    <w:abstractNumId w:val="23"/>
  </w:num>
  <w:num w:numId="20">
    <w:abstractNumId w:val="14"/>
  </w:num>
  <w:num w:numId="21">
    <w:abstractNumId w:val="2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BE2"/>
    <w:rsid w:val="000C6659"/>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118"/>
    <w:rsid w:val="00156A9C"/>
    <w:rsid w:val="00184A73"/>
    <w:rsid w:val="001968EB"/>
    <w:rsid w:val="00197D48"/>
    <w:rsid w:val="00197F71"/>
    <w:rsid w:val="001A0136"/>
    <w:rsid w:val="001A5EAE"/>
    <w:rsid w:val="001C0801"/>
    <w:rsid w:val="001C4740"/>
    <w:rsid w:val="001E194D"/>
    <w:rsid w:val="001E68AE"/>
    <w:rsid w:val="001F272A"/>
    <w:rsid w:val="001F4097"/>
    <w:rsid w:val="001F68BA"/>
    <w:rsid w:val="00200B88"/>
    <w:rsid w:val="00216CE7"/>
    <w:rsid w:val="002225D5"/>
    <w:rsid w:val="002257CE"/>
    <w:rsid w:val="00225FC8"/>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64814"/>
    <w:rsid w:val="00270618"/>
    <w:rsid w:val="0027266E"/>
    <w:rsid w:val="002744C6"/>
    <w:rsid w:val="00275940"/>
    <w:rsid w:val="002765EA"/>
    <w:rsid w:val="00277279"/>
    <w:rsid w:val="00283B18"/>
    <w:rsid w:val="00285716"/>
    <w:rsid w:val="00294E87"/>
    <w:rsid w:val="002A0BCB"/>
    <w:rsid w:val="002A3FE3"/>
    <w:rsid w:val="002B0A62"/>
    <w:rsid w:val="002B3027"/>
    <w:rsid w:val="002B3B57"/>
    <w:rsid w:val="002C5AD4"/>
    <w:rsid w:val="002D4D5F"/>
    <w:rsid w:val="002D5354"/>
    <w:rsid w:val="002E5ABF"/>
    <w:rsid w:val="002F67BE"/>
    <w:rsid w:val="003010BC"/>
    <w:rsid w:val="003051B1"/>
    <w:rsid w:val="00306AEE"/>
    <w:rsid w:val="00316457"/>
    <w:rsid w:val="003249F5"/>
    <w:rsid w:val="0032545C"/>
    <w:rsid w:val="0032605E"/>
    <w:rsid w:val="0033461A"/>
    <w:rsid w:val="003366DA"/>
    <w:rsid w:val="00344AAA"/>
    <w:rsid w:val="00347E3C"/>
    <w:rsid w:val="003526BF"/>
    <w:rsid w:val="0036183F"/>
    <w:rsid w:val="00367C3F"/>
    <w:rsid w:val="00367C7E"/>
    <w:rsid w:val="003762FB"/>
    <w:rsid w:val="003818B0"/>
    <w:rsid w:val="003964E0"/>
    <w:rsid w:val="003C5F78"/>
    <w:rsid w:val="003D17B8"/>
    <w:rsid w:val="003D1F08"/>
    <w:rsid w:val="003D4C01"/>
    <w:rsid w:val="003D5DE3"/>
    <w:rsid w:val="003D6AB1"/>
    <w:rsid w:val="003D74DC"/>
    <w:rsid w:val="003E10B7"/>
    <w:rsid w:val="003E6FFB"/>
    <w:rsid w:val="003F02D7"/>
    <w:rsid w:val="003F0398"/>
    <w:rsid w:val="003F7D61"/>
    <w:rsid w:val="004025CC"/>
    <w:rsid w:val="00403098"/>
    <w:rsid w:val="0040660C"/>
    <w:rsid w:val="00410189"/>
    <w:rsid w:val="0041308D"/>
    <w:rsid w:val="00415ACF"/>
    <w:rsid w:val="004164E0"/>
    <w:rsid w:val="004202BF"/>
    <w:rsid w:val="00422678"/>
    <w:rsid w:val="00425DD7"/>
    <w:rsid w:val="0043211C"/>
    <w:rsid w:val="00444D08"/>
    <w:rsid w:val="004547CD"/>
    <w:rsid w:val="00454977"/>
    <w:rsid w:val="00461515"/>
    <w:rsid w:val="00461D0B"/>
    <w:rsid w:val="00467CCA"/>
    <w:rsid w:val="004717BC"/>
    <w:rsid w:val="00471E06"/>
    <w:rsid w:val="00475E3A"/>
    <w:rsid w:val="0048002B"/>
    <w:rsid w:val="00481C02"/>
    <w:rsid w:val="004865E2"/>
    <w:rsid w:val="004A2207"/>
    <w:rsid w:val="004A4570"/>
    <w:rsid w:val="004A764C"/>
    <w:rsid w:val="004B4DED"/>
    <w:rsid w:val="004C0D27"/>
    <w:rsid w:val="004C0F8F"/>
    <w:rsid w:val="004C3BDF"/>
    <w:rsid w:val="004D2D1F"/>
    <w:rsid w:val="004D347C"/>
    <w:rsid w:val="004D6006"/>
    <w:rsid w:val="004D775A"/>
    <w:rsid w:val="004E0956"/>
    <w:rsid w:val="004F03AF"/>
    <w:rsid w:val="004F3A41"/>
    <w:rsid w:val="004F76C0"/>
    <w:rsid w:val="00507A23"/>
    <w:rsid w:val="00534895"/>
    <w:rsid w:val="00535D62"/>
    <w:rsid w:val="00536A02"/>
    <w:rsid w:val="0054094B"/>
    <w:rsid w:val="00543264"/>
    <w:rsid w:val="005441A9"/>
    <w:rsid w:val="00545A7E"/>
    <w:rsid w:val="00551687"/>
    <w:rsid w:val="0056208C"/>
    <w:rsid w:val="005647A3"/>
    <w:rsid w:val="00566240"/>
    <w:rsid w:val="00571C96"/>
    <w:rsid w:val="005821EF"/>
    <w:rsid w:val="005850CE"/>
    <w:rsid w:val="00585161"/>
    <w:rsid w:val="00586B77"/>
    <w:rsid w:val="00592535"/>
    <w:rsid w:val="00593906"/>
    <w:rsid w:val="0059402E"/>
    <w:rsid w:val="00597D2D"/>
    <w:rsid w:val="005A30C0"/>
    <w:rsid w:val="005A6699"/>
    <w:rsid w:val="005B27D4"/>
    <w:rsid w:val="005C4BAD"/>
    <w:rsid w:val="005C68D7"/>
    <w:rsid w:val="005D6E58"/>
    <w:rsid w:val="005E3247"/>
    <w:rsid w:val="005F11E9"/>
    <w:rsid w:val="005F3678"/>
    <w:rsid w:val="005F3BB4"/>
    <w:rsid w:val="005F5AD8"/>
    <w:rsid w:val="005F699D"/>
    <w:rsid w:val="00600917"/>
    <w:rsid w:val="006016B1"/>
    <w:rsid w:val="006075C6"/>
    <w:rsid w:val="00610F3B"/>
    <w:rsid w:val="0062020E"/>
    <w:rsid w:val="00625A76"/>
    <w:rsid w:val="00627C93"/>
    <w:rsid w:val="006412EB"/>
    <w:rsid w:val="00641690"/>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70052C"/>
    <w:rsid w:val="00706E74"/>
    <w:rsid w:val="00707D7A"/>
    <w:rsid w:val="00713C3E"/>
    <w:rsid w:val="007272D4"/>
    <w:rsid w:val="00730A7A"/>
    <w:rsid w:val="0073335D"/>
    <w:rsid w:val="0073584F"/>
    <w:rsid w:val="00735BF7"/>
    <w:rsid w:val="00740825"/>
    <w:rsid w:val="00752A4C"/>
    <w:rsid w:val="00752CB9"/>
    <w:rsid w:val="007532BF"/>
    <w:rsid w:val="00753959"/>
    <w:rsid w:val="007548EE"/>
    <w:rsid w:val="0076432A"/>
    <w:rsid w:val="0076713E"/>
    <w:rsid w:val="00773FFA"/>
    <w:rsid w:val="0077745B"/>
    <w:rsid w:val="00786A47"/>
    <w:rsid w:val="00792B6A"/>
    <w:rsid w:val="00794D81"/>
    <w:rsid w:val="00795B53"/>
    <w:rsid w:val="00796421"/>
    <w:rsid w:val="007A638C"/>
    <w:rsid w:val="007B0A0A"/>
    <w:rsid w:val="007B0F3F"/>
    <w:rsid w:val="007B2DEC"/>
    <w:rsid w:val="007B4723"/>
    <w:rsid w:val="007B53E8"/>
    <w:rsid w:val="007E3FE1"/>
    <w:rsid w:val="007E4654"/>
    <w:rsid w:val="007F11B0"/>
    <w:rsid w:val="007F3DCE"/>
    <w:rsid w:val="007F40DC"/>
    <w:rsid w:val="00813B65"/>
    <w:rsid w:val="00825534"/>
    <w:rsid w:val="00827009"/>
    <w:rsid w:val="0083017D"/>
    <w:rsid w:val="0083262D"/>
    <w:rsid w:val="008335BB"/>
    <w:rsid w:val="00833E4F"/>
    <w:rsid w:val="00834AC3"/>
    <w:rsid w:val="00844F13"/>
    <w:rsid w:val="0084681E"/>
    <w:rsid w:val="008468CF"/>
    <w:rsid w:val="008521B5"/>
    <w:rsid w:val="008529B9"/>
    <w:rsid w:val="00855765"/>
    <w:rsid w:val="00861D2E"/>
    <w:rsid w:val="008641B1"/>
    <w:rsid w:val="00866883"/>
    <w:rsid w:val="00867D64"/>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0597"/>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111D"/>
    <w:rsid w:val="009D1560"/>
    <w:rsid w:val="009D2E6A"/>
    <w:rsid w:val="009D5964"/>
    <w:rsid w:val="009D5AF2"/>
    <w:rsid w:val="009D6786"/>
    <w:rsid w:val="009E3C00"/>
    <w:rsid w:val="009E6820"/>
    <w:rsid w:val="009F1102"/>
    <w:rsid w:val="009F49A4"/>
    <w:rsid w:val="009F74DE"/>
    <w:rsid w:val="00A141EA"/>
    <w:rsid w:val="00A15055"/>
    <w:rsid w:val="00A45317"/>
    <w:rsid w:val="00A47819"/>
    <w:rsid w:val="00A47A77"/>
    <w:rsid w:val="00A5192B"/>
    <w:rsid w:val="00A54157"/>
    <w:rsid w:val="00A54F48"/>
    <w:rsid w:val="00A60356"/>
    <w:rsid w:val="00A60BA8"/>
    <w:rsid w:val="00A64CA7"/>
    <w:rsid w:val="00A66DC9"/>
    <w:rsid w:val="00A75375"/>
    <w:rsid w:val="00A76186"/>
    <w:rsid w:val="00A80A9A"/>
    <w:rsid w:val="00A9189E"/>
    <w:rsid w:val="00A94EEA"/>
    <w:rsid w:val="00A979AE"/>
    <w:rsid w:val="00AB0302"/>
    <w:rsid w:val="00AB0505"/>
    <w:rsid w:val="00AB796B"/>
    <w:rsid w:val="00AC43E9"/>
    <w:rsid w:val="00AC4B7D"/>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3606"/>
    <w:rsid w:val="00B26BC3"/>
    <w:rsid w:val="00B26C3D"/>
    <w:rsid w:val="00B3087E"/>
    <w:rsid w:val="00B41036"/>
    <w:rsid w:val="00B47F71"/>
    <w:rsid w:val="00B57E19"/>
    <w:rsid w:val="00B62DF5"/>
    <w:rsid w:val="00B633B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24F6"/>
    <w:rsid w:val="00BF5E24"/>
    <w:rsid w:val="00C04168"/>
    <w:rsid w:val="00C04268"/>
    <w:rsid w:val="00C15481"/>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5344"/>
    <w:rsid w:val="00D7468D"/>
    <w:rsid w:val="00D75490"/>
    <w:rsid w:val="00D83B23"/>
    <w:rsid w:val="00D841ED"/>
    <w:rsid w:val="00D8535C"/>
    <w:rsid w:val="00D93891"/>
    <w:rsid w:val="00D957A6"/>
    <w:rsid w:val="00DA2F39"/>
    <w:rsid w:val="00DA3772"/>
    <w:rsid w:val="00DA3C50"/>
    <w:rsid w:val="00DA49DA"/>
    <w:rsid w:val="00DC7355"/>
    <w:rsid w:val="00DD0C0D"/>
    <w:rsid w:val="00DD1054"/>
    <w:rsid w:val="00DD3A1D"/>
    <w:rsid w:val="00DE184D"/>
    <w:rsid w:val="00DE2874"/>
    <w:rsid w:val="00DE3FCE"/>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09D1"/>
    <w:rsid w:val="00EB377B"/>
    <w:rsid w:val="00EB7AD5"/>
    <w:rsid w:val="00EC2283"/>
    <w:rsid w:val="00EC5A22"/>
    <w:rsid w:val="00EC6910"/>
    <w:rsid w:val="00ED005F"/>
    <w:rsid w:val="00ED32AC"/>
    <w:rsid w:val="00ED63F3"/>
    <w:rsid w:val="00EE5758"/>
    <w:rsid w:val="00EF740E"/>
    <w:rsid w:val="00F0122F"/>
    <w:rsid w:val="00F07073"/>
    <w:rsid w:val="00F07165"/>
    <w:rsid w:val="00F07789"/>
    <w:rsid w:val="00F3201D"/>
    <w:rsid w:val="00F334FE"/>
    <w:rsid w:val="00F40B4E"/>
    <w:rsid w:val="00F4196A"/>
    <w:rsid w:val="00F43CB1"/>
    <w:rsid w:val="00F542CE"/>
    <w:rsid w:val="00F6062D"/>
    <w:rsid w:val="00F65F96"/>
    <w:rsid w:val="00F67532"/>
    <w:rsid w:val="00F75D12"/>
    <w:rsid w:val="00F77C2E"/>
    <w:rsid w:val="00F77EC5"/>
    <w:rsid w:val="00F8247A"/>
    <w:rsid w:val="00F93C8E"/>
    <w:rsid w:val="00FA006B"/>
    <w:rsid w:val="00FB105C"/>
    <w:rsid w:val="00FB3247"/>
    <w:rsid w:val="00FB4DCB"/>
    <w:rsid w:val="00FC388A"/>
    <w:rsid w:val="00FC746C"/>
    <w:rsid w:val="00FD1C34"/>
    <w:rsid w:val="00FD42A0"/>
    <w:rsid w:val="00FE02EE"/>
    <w:rsid w:val="00FE3900"/>
    <w:rsid w:val="00FE4058"/>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nhideWhenUsed/>
    <w:rsid w:val="00915B7D"/>
    <w:rPr>
      <w:sz w:val="16"/>
      <w:szCs w:val="16"/>
    </w:rPr>
  </w:style>
  <w:style w:type="paragraph" w:styleId="afe">
    <w:name w:val="annotation text"/>
    <w:basedOn w:val="a1"/>
    <w:link w:val="aff"/>
    <w:unhideWhenUsed/>
    <w:rsid w:val="00915B7D"/>
    <w:rPr>
      <w:sz w:val="20"/>
      <w:szCs w:val="20"/>
    </w:rPr>
  </w:style>
  <w:style w:type="character" w:customStyle="1" w:styleId="aff">
    <w:name w:val="Текст примечания Знак"/>
    <w:basedOn w:val="a2"/>
    <w:link w:val="afe"/>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paragraph" w:customStyle="1" w:styleId="oaenoieiaaiey">
    <w:name w:val="oaeno i?eia?aiey"/>
    <w:basedOn w:val="a1"/>
    <w:rsid w:val="00F75D12"/>
    <w:pPr>
      <w:widowControl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585992965">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kobze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kobze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B1016-A2D2-430C-B8BC-3C161F857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16</Pages>
  <Words>4242</Words>
  <Characters>24182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564</cp:revision>
  <cp:lastPrinted>2017-11-22T11:04:00Z</cp:lastPrinted>
  <dcterms:created xsi:type="dcterms:W3CDTF">2016-10-27T10:25:00Z</dcterms:created>
  <dcterms:modified xsi:type="dcterms:W3CDTF">2017-11-22T11:04:00Z</dcterms:modified>
</cp:coreProperties>
</file>